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1F4A" w14:textId="56BE9ACC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70331A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 w:rsidRPr="00AF072B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740A36">
        <w:rPr>
          <w:rFonts w:asciiTheme="majorHAnsi" w:hAnsiTheme="majorHAnsi"/>
          <w:b/>
          <w:i/>
          <w:color w:val="000000" w:themeColor="text1"/>
          <w:sz w:val="22"/>
          <w:szCs w:val="22"/>
        </w:rPr>
        <w:t>5</w:t>
      </w:r>
    </w:p>
    <w:p w14:paraId="545E5357" w14:textId="77777777" w:rsidR="00E3412B" w:rsidRPr="00AF072B" w:rsidRDefault="00E3412B" w:rsidP="00AF072B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41B01B4E" w14:textId="77777777" w:rsidR="00E3412B" w:rsidRPr="00AF072B" w:rsidRDefault="00110E3E" w:rsidP="00AF072B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1C144BFD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51B3FBC8" w14:textId="684A2C2E" w:rsidR="00E3412B" w:rsidRPr="00AF072B" w:rsidRDefault="00076135" w:rsidP="00AF072B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076135">
        <w:rPr>
          <w:rFonts w:asciiTheme="majorHAnsi" w:hAnsiTheme="majorHAnsi"/>
          <w:color w:val="000000"/>
          <w:sz w:val="22"/>
          <w:szCs w:val="22"/>
        </w:rPr>
        <w:t>Wspólnotą Mieszkaniową Plac Jana Pawła II 1, reprezentowaną przez Gminę Lubawka, 58-420 Lubawka, ul. Plac Wolności 1, NIP: 614-10-01-909</w:t>
      </w:r>
      <w:r w:rsidR="00110E3E" w:rsidRPr="00AF072B">
        <w:rPr>
          <w:rFonts w:asciiTheme="majorHAnsi" w:hAnsiTheme="majorHAnsi"/>
          <w:color w:val="000000"/>
          <w:sz w:val="22"/>
          <w:szCs w:val="22"/>
        </w:rPr>
        <w:t xml:space="preserve">. Jako podmiot reprezentujący Gminę występuje: Zakład Gospodarki Miejskiej w Lubawce, 58-420 Lubawka ul. Zielona 12, reprezentowany przez: Ireneusza Kordzińskiego – Kierownika Zakładu, przy kontrasygnacie Głównego Księgowego Zakładu Moniki Warchoł, </w:t>
      </w:r>
      <w:r w:rsidR="00110E3E" w:rsidRPr="00AF072B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00CEFD74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a</w:t>
      </w:r>
    </w:p>
    <w:p w14:paraId="1FDDFDCB" w14:textId="77777777" w:rsidR="00E3412B" w:rsidRPr="00AF072B" w:rsidRDefault="00110E3E" w:rsidP="00AF072B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 w:rsidRPr="00AF072B"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AF072B"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225E267F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278D671A" w:rsidR="006C4EA3" w:rsidRPr="007C7340" w:rsidRDefault="006C4EA3" w:rsidP="006C4EA3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 w:rsidRPr="007C7340">
        <w:rPr>
          <w:rFonts w:asciiTheme="majorHAnsi" w:hAnsiTheme="majorHAnsi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 w:rsidRPr="007C7340">
        <w:rPr>
          <w:rFonts w:asciiTheme="majorHAnsi" w:hAnsiTheme="majorHAnsi"/>
          <w:sz w:val="22"/>
          <w:szCs w:val="22"/>
        </w:rPr>
        <w:t>t.j</w:t>
      </w:r>
      <w:proofErr w:type="spellEnd"/>
      <w:r w:rsidRPr="007C7340">
        <w:rPr>
          <w:rFonts w:asciiTheme="majorHAnsi" w:hAnsiTheme="majorHAnsi"/>
          <w:sz w:val="22"/>
          <w:szCs w:val="22"/>
        </w:rPr>
        <w:t>. Dz. U. z 2024 r poz. 1320), zamówienie udzielane jest na zasadach określonych w art. 44 ustawy z dnia 27.08.2009 r o finansach publicznych (</w:t>
      </w:r>
      <w:proofErr w:type="spellStart"/>
      <w:r w:rsidRPr="007C7340">
        <w:rPr>
          <w:rFonts w:asciiTheme="majorHAnsi" w:hAnsiTheme="majorHAnsi"/>
          <w:sz w:val="22"/>
          <w:szCs w:val="22"/>
        </w:rPr>
        <w:t>t.j</w:t>
      </w:r>
      <w:proofErr w:type="spellEnd"/>
      <w:r w:rsidRPr="007C7340">
        <w:rPr>
          <w:rFonts w:asciiTheme="majorHAnsi" w:hAnsiTheme="majorHAnsi"/>
          <w:sz w:val="22"/>
          <w:szCs w:val="22"/>
        </w:rPr>
        <w:t xml:space="preserve">. Dz. U. z 2024 r, poz. 1530 z </w:t>
      </w:r>
      <w:proofErr w:type="spellStart"/>
      <w:r w:rsidRPr="007C7340">
        <w:rPr>
          <w:rFonts w:asciiTheme="majorHAnsi" w:hAnsiTheme="majorHAnsi"/>
          <w:sz w:val="22"/>
          <w:szCs w:val="22"/>
        </w:rPr>
        <w:t>późn</w:t>
      </w:r>
      <w:proofErr w:type="spellEnd"/>
      <w:r w:rsidRPr="007C7340">
        <w:rPr>
          <w:rFonts w:asciiTheme="majorHAnsi" w:hAnsiTheme="majorHAnsi"/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061A6E9C" w14:textId="77777777" w:rsidR="00E3412B" w:rsidRPr="00AF072B" w:rsidRDefault="00E3412B" w:rsidP="00AF072B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3F11FCD9" w14:textId="77777777" w:rsidR="00E3412B" w:rsidRPr="00AF072B" w:rsidRDefault="00110E3E" w:rsidP="00AF072B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</w:t>
      </w:r>
    </w:p>
    <w:p w14:paraId="301DEC6F" w14:textId="0D52359D" w:rsidR="00E3412B" w:rsidRPr="00AF072B" w:rsidRDefault="00110E3E" w:rsidP="00AF072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Zamawiający zleca a Wykonawca przyjmuje do wykonywania roboty budowlane związane z </w:t>
      </w:r>
      <w:r w:rsidR="00076135" w:rsidRPr="00076135">
        <w:rPr>
          <w:rFonts w:asciiTheme="majorHAnsi" w:hAnsiTheme="majorHAnsi"/>
          <w:color w:val="000000"/>
          <w:sz w:val="22"/>
          <w:szCs w:val="22"/>
        </w:rPr>
        <w:t>remontem pokrycia dachowego budynku mieszkalnego przy Placu Jana Pawła II 1 w Lubawce</w:t>
      </w:r>
      <w:r w:rsidRPr="00AF072B">
        <w:rPr>
          <w:rFonts w:asciiTheme="majorHAnsi" w:hAnsiTheme="majorHAnsi"/>
          <w:color w:val="000000"/>
          <w:sz w:val="22"/>
          <w:szCs w:val="22"/>
        </w:rPr>
        <w:t>, m.in.:</w:t>
      </w:r>
    </w:p>
    <w:p w14:paraId="5BDD815E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rozebranie pokrycia dachowego z dachówki ceramicznej karpiówki, łat i </w:t>
      </w:r>
      <w:proofErr w:type="spellStart"/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kontłat</w:t>
      </w:r>
      <w:proofErr w:type="spellEnd"/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,</w:t>
      </w:r>
    </w:p>
    <w:p w14:paraId="5BB8E1BE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montaż </w:t>
      </w:r>
      <w:proofErr w:type="spellStart"/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kontrłat</w:t>
      </w:r>
      <w:proofErr w:type="spellEnd"/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, łat i membrany dachowej,</w:t>
      </w:r>
    </w:p>
    <w:p w14:paraId="5EB913C2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wykonanie pokrycia dachowego z dachówki ceramicznej karpiówki, obróbek z blachy stalowej ocynkowanej, </w:t>
      </w:r>
    </w:p>
    <w:p w14:paraId="7D37DC3B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montaż ław kominiarskich,</w:t>
      </w:r>
    </w:p>
    <w:p w14:paraId="6308ACB5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przebudowanie kominów ponad dachem z cegły klinkierowej,</w:t>
      </w:r>
    </w:p>
    <w:p w14:paraId="5ED67D89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wymiana rynien (śr. 15 cm) i rur spustowych (12 cm) z blachy stalowej ocynkowanej,</w:t>
      </w:r>
    </w:p>
    <w:p w14:paraId="659ACC2E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wymiana wyłazów dachowych,</w:t>
      </w:r>
    </w:p>
    <w:p w14:paraId="7E97F1A0" w14:textId="77777777" w:rsidR="00076135" w:rsidRPr="00076135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remont tynków szczytu od strony Placu Jana Pawła II,</w:t>
      </w:r>
    </w:p>
    <w:p w14:paraId="694FC2BB" w14:textId="5453A50E" w:rsidR="00E3412B" w:rsidRPr="00694C92" w:rsidRDefault="00076135" w:rsidP="00076135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76135">
        <w:rPr>
          <w:rFonts w:asciiTheme="majorHAnsi" w:hAnsiTheme="majorHAnsi"/>
          <w:snapToGrid w:val="0"/>
          <w:color w:val="000000" w:themeColor="text1"/>
          <w:sz w:val="22"/>
          <w:szCs w:val="22"/>
        </w:rPr>
        <w:t>utylizacja odpadów</w:t>
      </w:r>
      <w:r w:rsidR="00694C92">
        <w:rPr>
          <w:rFonts w:asciiTheme="majorHAnsi" w:hAnsiTheme="majorHAnsi"/>
          <w:snapToGrid w:val="0"/>
          <w:color w:val="000000" w:themeColor="text1"/>
          <w:sz w:val="22"/>
          <w:szCs w:val="22"/>
        </w:rPr>
        <w:t>,</w:t>
      </w:r>
    </w:p>
    <w:p w14:paraId="33EE6144" w14:textId="77777777" w:rsidR="00E3412B" w:rsidRPr="00AF072B" w:rsidRDefault="00110E3E" w:rsidP="00AF072B">
      <w:pPr>
        <w:tabs>
          <w:tab w:val="left" w:pos="0"/>
          <w:tab w:val="left" w:pos="426"/>
        </w:tabs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653A7551" w14:textId="7233ABA4" w:rsidR="006C00C6" w:rsidRPr="006C00C6" w:rsidRDefault="006D3325" w:rsidP="006C00C6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Na czas wykonania przedmiotu umowy Wykonawca będzie zobowiązany do sporządzenia, uzgodnienia i wprowadzenia zmiany organizacji ruchu w obrębie skrzyżowania ulic przy budynku</w:t>
      </w:r>
      <w:r>
        <w:rPr>
          <w:rFonts w:asciiTheme="majorHAnsi" w:hAnsiTheme="majorHAnsi"/>
          <w:sz w:val="22"/>
          <w:szCs w:val="22"/>
        </w:rPr>
        <w:t>.</w:t>
      </w:r>
    </w:p>
    <w:p w14:paraId="5B1645AB" w14:textId="585C8008" w:rsidR="00E3412B" w:rsidRPr="00AF072B" w:rsidRDefault="00110E3E" w:rsidP="00AF072B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007B946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1FF900BF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color w:val="000000" w:themeColor="text1"/>
          <w:sz w:val="22"/>
          <w:szCs w:val="22"/>
        </w:rPr>
        <w:t>§ 2</w:t>
      </w:r>
    </w:p>
    <w:p w14:paraId="2E9E6440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 w:rsidRPr="00AF072B">
        <w:rPr>
          <w:rFonts w:asciiTheme="majorHAnsi" w:hAnsiTheme="majorHAnsi"/>
          <w:color w:val="000000" w:themeColor="text1"/>
          <w:sz w:val="22"/>
          <w:szCs w:val="22"/>
        </w:rPr>
        <w:br/>
        <w:t xml:space="preserve">z obowiązującymi przepisami, normami technicznymi, standardami, zasadami sztuki budowlanej, </w:t>
      </w:r>
      <w:r w:rsidRPr="00AF072B">
        <w:rPr>
          <w:rFonts w:asciiTheme="majorHAnsi" w:hAnsiTheme="majorHAnsi"/>
          <w:color w:val="000000" w:themeColor="text1"/>
          <w:sz w:val="22"/>
          <w:szCs w:val="22"/>
        </w:rPr>
        <w:lastRenderedPageBreak/>
        <w:t>z należytą starannością, etyką zawodową i przepisami przewidzianymi dla tego rodzaju robót oraz postanowieniami niniejszej umowy.</w:t>
      </w:r>
    </w:p>
    <w:p w14:paraId="0D78A775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68BCF82C" w14:textId="77777777" w:rsidR="00E3412B" w:rsidRPr="00AF072B" w:rsidRDefault="00110E3E" w:rsidP="00AF072B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Wykonawca oświadcza, że zobowiązuje się wykonać przedmiot umowy przede wszystkim własnymi siłami.</w:t>
      </w:r>
    </w:p>
    <w:p w14:paraId="3A3F10F8" w14:textId="77777777" w:rsidR="00DD1BCA" w:rsidRDefault="00DD1BCA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211224D2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3</w:t>
      </w:r>
    </w:p>
    <w:p w14:paraId="501B4D1A" w14:textId="7E24C4CC" w:rsidR="00E3412B" w:rsidRDefault="00110E3E" w:rsidP="00AF072B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do dnia </w:t>
      </w:r>
      <w:r w:rsidR="004F23EA">
        <w:rPr>
          <w:rFonts w:asciiTheme="majorHAnsi" w:hAnsiTheme="majorHAnsi"/>
          <w:color w:val="000000"/>
          <w:sz w:val="22"/>
          <w:szCs w:val="22"/>
        </w:rPr>
        <w:t>28.11</w:t>
      </w:r>
      <w:r w:rsidR="006C4EA3">
        <w:rPr>
          <w:rFonts w:asciiTheme="majorHAnsi" w:hAnsiTheme="majorHAnsi"/>
          <w:color w:val="000000"/>
          <w:sz w:val="22"/>
          <w:szCs w:val="22"/>
        </w:rPr>
        <w:t>.2025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 r.</w:t>
      </w:r>
    </w:p>
    <w:p w14:paraId="46E96FF0" w14:textId="77777777" w:rsidR="00DB015E" w:rsidRPr="00AF072B" w:rsidRDefault="00DB015E" w:rsidP="00AF072B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6D7EF24D" w14:textId="207AC446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4</w:t>
      </w:r>
    </w:p>
    <w:p w14:paraId="3A225E85" w14:textId="77777777" w:rsidR="00E3412B" w:rsidRPr="00AF072B" w:rsidRDefault="00110E3E" w:rsidP="00AF072B">
      <w:pPr>
        <w:numPr>
          <w:ilvl w:val="0"/>
          <w:numId w:val="4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5390F98B" w14:textId="77777777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Wynagrodzenie o którym mowa w ust. 1 ma </w:t>
      </w:r>
      <w:r w:rsidRPr="006D3325">
        <w:rPr>
          <w:rFonts w:asciiTheme="majorHAnsi" w:hAnsiTheme="majorHAnsi"/>
          <w:sz w:val="22"/>
          <w:szCs w:val="22"/>
        </w:rPr>
        <w:t>charakter ryczałtowy i płatne będzie w terminie 30 dni od dnia doręczenia Zamawiającemu prawidłowo wystawionej faktury.</w:t>
      </w:r>
    </w:p>
    <w:p w14:paraId="7BC2328B" w14:textId="4A5CEDCC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Podstawą wystawienia faktury o której mowa w ust. </w:t>
      </w:r>
      <w:r w:rsidR="00DD1BCA" w:rsidRPr="006D3325">
        <w:rPr>
          <w:rFonts w:asciiTheme="majorHAnsi" w:hAnsiTheme="majorHAnsi"/>
          <w:sz w:val="22"/>
          <w:szCs w:val="22"/>
        </w:rPr>
        <w:t>2</w:t>
      </w:r>
      <w:r w:rsidRPr="006D3325">
        <w:rPr>
          <w:rFonts w:asciiTheme="majorHAnsi" w:hAnsiTheme="majorHAnsi"/>
          <w:sz w:val="22"/>
          <w:szCs w:val="22"/>
        </w:rPr>
        <w:t xml:space="preserve"> jest podpisany przez Zamawiającego protokół zdawczo-odbiorczy.</w:t>
      </w:r>
    </w:p>
    <w:p w14:paraId="6419F1A9" w14:textId="77777777" w:rsidR="00E3412B" w:rsidRPr="006D3325" w:rsidRDefault="00110E3E" w:rsidP="00AF072B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5258C147" w14:textId="77777777" w:rsidR="00E3412B" w:rsidRPr="006D3325" w:rsidRDefault="00110E3E" w:rsidP="00AF072B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Sprzedawca: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Pr="006D3325"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4EAD5688" w14:textId="77777777" w:rsidR="006D3325" w:rsidRPr="006D3325" w:rsidRDefault="00110E3E" w:rsidP="006D3325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 xml:space="preserve">Nabywca: </w:t>
      </w:r>
      <w:r w:rsidRPr="006D3325">
        <w:rPr>
          <w:rFonts w:asciiTheme="majorHAnsi" w:hAnsiTheme="majorHAnsi"/>
          <w:color w:val="000000"/>
          <w:sz w:val="22"/>
          <w:szCs w:val="22"/>
        </w:rPr>
        <w:tab/>
      </w:r>
      <w:r w:rsidR="006D3325" w:rsidRPr="006D3325">
        <w:rPr>
          <w:rFonts w:asciiTheme="majorHAnsi" w:hAnsiTheme="majorHAnsi"/>
          <w:color w:val="000000"/>
          <w:sz w:val="22"/>
          <w:szCs w:val="22"/>
        </w:rPr>
        <w:t>Wspólnota Mieszkaniowa Plac Jana Pawła II 1 Lubawka</w:t>
      </w:r>
    </w:p>
    <w:p w14:paraId="7A570678" w14:textId="77777777" w:rsidR="006D3325" w:rsidRPr="006D3325" w:rsidRDefault="006D3325" w:rsidP="006D3325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6D3325">
        <w:rPr>
          <w:rFonts w:asciiTheme="majorHAnsi" w:hAnsiTheme="majorHAnsi"/>
          <w:color w:val="000000"/>
          <w:sz w:val="22"/>
          <w:szCs w:val="22"/>
        </w:rPr>
        <w:t>58-420 Lubawka, NIP: 6141580155</w:t>
      </w:r>
    </w:p>
    <w:p w14:paraId="48E131D5" w14:textId="5661A07F" w:rsidR="00E3412B" w:rsidRPr="006D3325" w:rsidRDefault="00110E3E" w:rsidP="006D3325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 xml:space="preserve">Adres do korespondencji (odbiorca): </w:t>
      </w:r>
      <w:r w:rsidRPr="006D3325">
        <w:rPr>
          <w:rFonts w:asciiTheme="majorHAnsi" w:hAnsiTheme="majorHAnsi"/>
          <w:sz w:val="22"/>
          <w:szCs w:val="22"/>
        </w:rPr>
        <w:tab/>
        <w:t>Zakład Gospodarki Miejskiej w Lubawce</w:t>
      </w:r>
    </w:p>
    <w:p w14:paraId="0241925F" w14:textId="77777777" w:rsidR="00E3412B" w:rsidRPr="006D3325" w:rsidRDefault="00110E3E" w:rsidP="00AF072B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 w:rsidRPr="006D3325">
        <w:rPr>
          <w:rFonts w:asciiTheme="majorHAnsi" w:hAnsiTheme="majorHAnsi"/>
          <w:sz w:val="22"/>
          <w:szCs w:val="22"/>
        </w:rPr>
        <w:t>58-420 Lubawka, ul. Zielona 12</w:t>
      </w:r>
    </w:p>
    <w:p w14:paraId="2898FFC2" w14:textId="77777777" w:rsidR="00E3412B" w:rsidRPr="006D3325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09886A1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5</w:t>
      </w:r>
    </w:p>
    <w:p w14:paraId="46718E1A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 w:rsidRPr="00AF072B">
        <w:rPr>
          <w:rFonts w:asciiTheme="majorHAnsi" w:hAnsiTheme="majorHAnsi"/>
          <w:sz w:val="22"/>
          <w:szCs w:val="22"/>
        </w:rPr>
        <w:t>split</w:t>
      </w:r>
      <w:proofErr w:type="spellEnd"/>
      <w:r w:rsidRPr="00AF072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F072B">
        <w:rPr>
          <w:rFonts w:asciiTheme="majorHAnsi" w:hAnsiTheme="majorHAnsi"/>
          <w:sz w:val="22"/>
          <w:szCs w:val="22"/>
        </w:rPr>
        <w:t>payment</w:t>
      </w:r>
      <w:proofErr w:type="spellEnd"/>
      <w:r w:rsidRPr="00AF072B">
        <w:rPr>
          <w:rFonts w:asciiTheme="majorHAnsi" w:hAnsiTheme="majorHAnsi"/>
          <w:sz w:val="22"/>
          <w:szCs w:val="22"/>
        </w:rPr>
        <w:t xml:space="preserve">. Za zapłatę w tym systemie uznaje się za dokonanie płatności w terminie ustalonym w § 4 ust. 2 umowy. </w:t>
      </w:r>
    </w:p>
    <w:p w14:paraId="0D655D74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Wynagrodzenie, o którym mowa w § 4 ust. 1 umowy będzie przekazane na rachunek bankowy Wykonawcy o numerze ……… (rachunek bankowy musi widnieć w wykazie podatników VAT Ministra Finansów). </w:t>
      </w:r>
    </w:p>
    <w:p w14:paraId="04BEF519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2CCD7E46" w14:textId="77777777" w:rsidR="00E3412B" w:rsidRPr="00AF072B" w:rsidRDefault="00110E3E" w:rsidP="00AF072B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62721420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D7B0184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b/>
          <w:color w:val="000000" w:themeColor="text1"/>
          <w:sz w:val="22"/>
          <w:szCs w:val="22"/>
        </w:rPr>
        <w:t>§ 6</w:t>
      </w:r>
    </w:p>
    <w:p w14:paraId="02F60265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lub wady stwierdzone w tym protokole powinny zostać przez Wykonawcę usunięte w terminie 7 dni. </w:t>
      </w:r>
    </w:p>
    <w:p w14:paraId="32C67D36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Zgłoszenie gotowości do odbioru końcowego powinno nastąpić nie później niż w pierwszym dniu roboczym po terminie zakończenia robót wskazanym w § 3, a brak takiego zgłoszenia traktowany będzie jako nie wywiązanie się z ustalonego terminu. </w:t>
      </w:r>
    </w:p>
    <w:p w14:paraId="03BE5405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color w:val="000000" w:themeColor="text1"/>
          <w:sz w:val="22"/>
          <w:szCs w:val="22"/>
        </w:rPr>
        <w:t>Komisyjne odebranie robót nastąpi w ciągu 7 dni licząc od dnia zgłoszenia gotowości przez Wykonawcę.</w:t>
      </w:r>
    </w:p>
    <w:p w14:paraId="37A9EE4D" w14:textId="77777777" w:rsidR="00E3412B" w:rsidRPr="00AF072B" w:rsidRDefault="00110E3E" w:rsidP="00AF072B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Czynności odbioru końcowego robót będą przebiegały wg procedury opisanej poniżej. </w:t>
      </w:r>
    </w:p>
    <w:p w14:paraId="0D27D971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lastRenderedPageBreak/>
        <w:t xml:space="preserve">Wykonawca zgłosi pisemnie Zamawiającemu gotowość do przeprowadzenia odbioru końcowego robót, w dacie określonej w </w:t>
      </w:r>
      <w:r w:rsidRPr="00AF072B">
        <w:rPr>
          <w:rFonts w:asciiTheme="majorHAnsi" w:hAnsiTheme="majorHAnsi"/>
          <w:color w:val="000000" w:themeColor="text1"/>
          <w:sz w:val="22"/>
          <w:szCs w:val="22"/>
        </w:rPr>
        <w:t xml:space="preserve">ust. 2 </w:t>
      </w:r>
    </w:p>
    <w:p w14:paraId="4CCD72E1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w toku czynności odbioru zostanie stwierdzone, że przedmiot zamówienia nie spełnia wymogów określonych w projekcie budowlanym lub niniejszej umowie, oraz/lub zawiera wady powodujące, że korzystanie z przedmiotu umowy nie będzie możliwe, Zamawiający może odmówić odbioru robót budowlanych.  </w:t>
      </w:r>
    </w:p>
    <w:p w14:paraId="00BD0FBD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Jeżeli w toku czynności odbiorowych robót budowlanych Zamawiający stwierdzi wady nie wykluczające korzystania z przedmiotu umowy, wyznaczy Wykonawcy termin na ich usunięcie. W przypadku niedotrzymania terminu usunięcia wad, Zamawiający naliczy kary umowne</w:t>
      </w:r>
      <w:r w:rsidRPr="00AF072B">
        <w:rPr>
          <w:rFonts w:asciiTheme="majorHAnsi" w:hAnsiTheme="majorHAnsi"/>
          <w:color w:val="4F81BD" w:themeColor="accent1"/>
          <w:sz w:val="22"/>
          <w:szCs w:val="22"/>
        </w:rPr>
        <w:t xml:space="preserve">. </w:t>
      </w:r>
    </w:p>
    <w:p w14:paraId="70116BA5" w14:textId="77777777" w:rsidR="00E3412B" w:rsidRPr="00AF072B" w:rsidRDefault="00110E3E" w:rsidP="00AF072B">
      <w:pPr>
        <w:numPr>
          <w:ilvl w:val="1"/>
          <w:numId w:val="7"/>
        </w:numPr>
        <w:spacing w:line="276" w:lineRule="auto"/>
        <w:ind w:right="43" w:hanging="425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Brak poprawnego wyniku czynności odbiorowych nie stanowi podstawy do przedłużenia terminu realizacji umowy. </w:t>
      </w:r>
    </w:p>
    <w:p w14:paraId="675B9CAA" w14:textId="77777777" w:rsidR="00E3412B" w:rsidRPr="00AF072B" w:rsidRDefault="00E3412B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096179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7</w:t>
      </w:r>
    </w:p>
    <w:p w14:paraId="591338DE" w14:textId="063FF62C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udziela Zamawiającemu gwarancji na przedmiot umowy na okres </w:t>
      </w:r>
      <w:r w:rsidR="006D3325">
        <w:rPr>
          <w:rFonts w:asciiTheme="majorHAnsi" w:hAnsiTheme="majorHAnsi"/>
          <w:sz w:val="22"/>
          <w:szCs w:val="22"/>
        </w:rPr>
        <w:t>60</w:t>
      </w:r>
      <w:r w:rsidRPr="00AF072B">
        <w:rPr>
          <w:rFonts w:asciiTheme="majorHAnsi" w:hAnsiTheme="majorHAnsi"/>
          <w:sz w:val="22"/>
          <w:szCs w:val="22"/>
        </w:rPr>
        <w:t xml:space="preserve"> miesięcy. </w:t>
      </w:r>
    </w:p>
    <w:p w14:paraId="51798E04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 w:rsidRPr="00AF072B"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3F4A0279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154DBFB1" w14:textId="77777777" w:rsidR="00E3412B" w:rsidRPr="00AF072B" w:rsidRDefault="00110E3E" w:rsidP="00AF072B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62BF93B5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A927F9C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8</w:t>
      </w:r>
    </w:p>
    <w:p w14:paraId="1136835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7359DAF3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931928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9</w:t>
      </w:r>
    </w:p>
    <w:p w14:paraId="5DCE9DB4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A84F4BB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zostanie ogłoszona upadłość Wykonawcy, </w:t>
      </w:r>
    </w:p>
    <w:p w14:paraId="39AD8AD1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51B34872" w14:textId="77777777" w:rsidR="00E3412B" w:rsidRPr="00AF072B" w:rsidRDefault="00110E3E" w:rsidP="00AF072B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65EF130E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FBAF188" w14:textId="77777777" w:rsidR="00E3412B" w:rsidRPr="00AF072B" w:rsidRDefault="00110E3E" w:rsidP="00AF072B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1D0A20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BE4EC84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10</w:t>
      </w:r>
    </w:p>
    <w:p w14:paraId="3852551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997956B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574C14F1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1CCC510C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 niewykonanie przedmiotu umowy w wyznaczonym terminie w wysokości 3% wynagrodzenia umownego za każdy dzień zwłoki,</w:t>
      </w:r>
    </w:p>
    <w:p w14:paraId="654DF79F" w14:textId="77777777" w:rsidR="00E3412B" w:rsidRPr="00AF072B" w:rsidRDefault="00110E3E" w:rsidP="00AF072B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lastRenderedPageBreak/>
        <w:t xml:space="preserve">za </w:t>
      </w:r>
      <w:r w:rsidRPr="00AF072B">
        <w:rPr>
          <w:rFonts w:asciiTheme="majorHAnsi" w:hAnsiTheme="majorHAnsi"/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7B218CCA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</w:t>
      </w:r>
      <w:r w:rsidRPr="00AF072B">
        <w:rPr>
          <w:rFonts w:asciiTheme="majorHAnsi" w:hAnsiTheme="majorHAnsi"/>
          <w:sz w:val="22"/>
          <w:szCs w:val="22"/>
        </w:rPr>
        <w:t>za odstąpienie od umowy z przyczyn zależnych od Zamawiającego w wysokości 25% wynagrodzenia umownego</w:t>
      </w:r>
      <w:r w:rsidRPr="00AF072B">
        <w:rPr>
          <w:rFonts w:asciiTheme="majorHAnsi" w:hAnsiTheme="majorHAnsi"/>
          <w:color w:val="000000"/>
          <w:sz w:val="22"/>
          <w:szCs w:val="22"/>
        </w:rPr>
        <w:t xml:space="preserve"> z zastrzeżeniem ust. 3. </w:t>
      </w:r>
    </w:p>
    <w:p w14:paraId="51230F27" w14:textId="77777777" w:rsidR="00E3412B" w:rsidRPr="00AF072B" w:rsidRDefault="00110E3E" w:rsidP="00AF072B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20 dni od dnia powzięcia wiadomości o tych okolicznościach, a wykonawcy nie będą przysługiwały kary o których mowa w ust. 2.</w:t>
      </w:r>
    </w:p>
    <w:p w14:paraId="0FD7348C" w14:textId="77777777" w:rsidR="00DB015E" w:rsidRDefault="00DB015E" w:rsidP="00AF072B">
      <w:pPr>
        <w:spacing w:line="276" w:lineRule="auto"/>
        <w:jc w:val="center"/>
        <w:rPr>
          <w:rFonts w:asciiTheme="majorHAnsi" w:hAnsiTheme="majorHAnsi"/>
          <w:b/>
          <w:color w:val="000000"/>
          <w:sz w:val="22"/>
          <w:szCs w:val="22"/>
        </w:rPr>
      </w:pPr>
    </w:p>
    <w:p w14:paraId="7F78C869" w14:textId="047822AF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b/>
          <w:color w:val="000000"/>
          <w:sz w:val="22"/>
          <w:szCs w:val="22"/>
        </w:rPr>
        <w:t>§ 11</w:t>
      </w:r>
    </w:p>
    <w:p w14:paraId="57AD6B8A" w14:textId="77777777" w:rsidR="00E3412B" w:rsidRPr="00AF072B" w:rsidRDefault="00110E3E" w:rsidP="00AF072B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33036FAA" w14:textId="77777777" w:rsidR="00E3412B" w:rsidRPr="00AF072B" w:rsidRDefault="00110E3E" w:rsidP="00AF072B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25DFA121" w14:textId="77777777" w:rsidR="00E3412B" w:rsidRPr="00AF072B" w:rsidRDefault="00E3412B" w:rsidP="00AF072B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0F3536B3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12</w:t>
      </w:r>
    </w:p>
    <w:p w14:paraId="07801DFD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590B25C9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BB576AD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13</w:t>
      </w:r>
    </w:p>
    <w:p w14:paraId="1B96787B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7698D1E9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5FB9BF92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14</w:t>
      </w:r>
    </w:p>
    <w:p w14:paraId="73F71B7A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9E6168C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AFBE32F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bCs/>
          <w:sz w:val="22"/>
          <w:szCs w:val="22"/>
        </w:rPr>
        <w:t>§ 15</w:t>
      </w:r>
    </w:p>
    <w:p w14:paraId="6C47523F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072B225E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CD21DC8" w14:textId="77777777" w:rsidR="00E3412B" w:rsidRPr="00AF072B" w:rsidRDefault="00110E3E" w:rsidP="00AF072B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b/>
          <w:sz w:val="22"/>
          <w:szCs w:val="22"/>
        </w:rPr>
        <w:t>§ 16</w:t>
      </w:r>
    </w:p>
    <w:p w14:paraId="43CD4CE2" w14:textId="77777777" w:rsidR="00E3412B" w:rsidRPr="00AF072B" w:rsidRDefault="00110E3E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360B6207" w14:textId="77777777" w:rsidR="00E3412B" w:rsidRDefault="00110E3E" w:rsidP="00AF072B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AF072B">
        <w:rPr>
          <w:rFonts w:asciiTheme="majorHAnsi" w:hAnsiTheme="majorHAnsi"/>
          <w:sz w:val="22"/>
          <w:szCs w:val="22"/>
        </w:rPr>
        <w:t>Załącznik nr 1 – oferta cenowa</w:t>
      </w:r>
    </w:p>
    <w:p w14:paraId="6DBC7DE8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337258A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5A80D81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B1AD6C5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412B" w:rsidRPr="00AF072B" w14:paraId="6CF9437D" w14:textId="77777777">
        <w:tc>
          <w:tcPr>
            <w:tcW w:w="5303" w:type="dxa"/>
            <w:shd w:val="clear" w:color="auto" w:fill="auto"/>
          </w:tcPr>
          <w:p w14:paraId="0FAE134B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426E1EA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2B5944B" w14:textId="77777777" w:rsidR="00E3412B" w:rsidRPr="00AF072B" w:rsidRDefault="00E3412B" w:rsidP="00AF072B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B06C343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D7D95CB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14:paraId="75E85CE8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E412EDF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5B00989" w14:textId="77777777" w:rsidR="00E3412B" w:rsidRPr="00AF072B" w:rsidRDefault="00E3412B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D6AB598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61C5667A" w14:textId="77777777" w:rsidR="00E3412B" w:rsidRPr="00AF072B" w:rsidRDefault="00110E3E" w:rsidP="00AF072B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F072B"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19F0534" w14:textId="77777777" w:rsidR="00E3412B" w:rsidRPr="00AF072B" w:rsidRDefault="00E3412B" w:rsidP="00AF072B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E3412B" w:rsidRPr="00AF072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555BE" w14:textId="77777777" w:rsidR="00110E3E" w:rsidRDefault="00110E3E">
      <w:r>
        <w:separator/>
      </w:r>
    </w:p>
  </w:endnote>
  <w:endnote w:type="continuationSeparator" w:id="0">
    <w:p w14:paraId="25761CB9" w14:textId="77777777" w:rsidR="00110E3E" w:rsidRDefault="0011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E0EF3FF" w14:textId="77777777" w:rsidR="00E3412B" w:rsidRDefault="00110E3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B35BAD" w14:textId="77777777" w:rsidR="00E3412B" w:rsidRDefault="00E34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98A30" w14:textId="77777777" w:rsidR="00110E3E" w:rsidRDefault="00110E3E">
      <w:r>
        <w:separator/>
      </w:r>
    </w:p>
  </w:footnote>
  <w:footnote w:type="continuationSeparator" w:id="0">
    <w:p w14:paraId="0A807959" w14:textId="77777777" w:rsidR="00110E3E" w:rsidRDefault="0011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6BB5" w14:textId="77777777" w:rsidR="00E3412B" w:rsidRDefault="00110E3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6D258E7"/>
    <w:multiLevelType w:val="multilevel"/>
    <w:tmpl w:val="06D258E7"/>
    <w:lvl w:ilvl="0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07F80"/>
    <w:multiLevelType w:val="multilevel"/>
    <w:tmpl w:val="4C907F8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2E408C5"/>
    <w:multiLevelType w:val="multilevel"/>
    <w:tmpl w:val="62E408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4728882">
    <w:abstractNumId w:val="0"/>
  </w:num>
  <w:num w:numId="2" w16cid:durableId="1624924961">
    <w:abstractNumId w:val="11"/>
  </w:num>
  <w:num w:numId="3" w16cid:durableId="309990145">
    <w:abstractNumId w:val="1"/>
  </w:num>
  <w:num w:numId="4" w16cid:durableId="231697086">
    <w:abstractNumId w:val="5"/>
  </w:num>
  <w:num w:numId="5" w16cid:durableId="1427728817">
    <w:abstractNumId w:val="13"/>
  </w:num>
  <w:num w:numId="6" w16cid:durableId="1721050962">
    <w:abstractNumId w:val="12"/>
  </w:num>
  <w:num w:numId="7" w16cid:durableId="1146704990">
    <w:abstractNumId w:val="6"/>
  </w:num>
  <w:num w:numId="8" w16cid:durableId="379549904">
    <w:abstractNumId w:val="2"/>
  </w:num>
  <w:num w:numId="9" w16cid:durableId="1145513681">
    <w:abstractNumId w:val="3"/>
  </w:num>
  <w:num w:numId="10" w16cid:durableId="1811245916">
    <w:abstractNumId w:val="8"/>
  </w:num>
  <w:num w:numId="11" w16cid:durableId="475415606">
    <w:abstractNumId w:val="7"/>
  </w:num>
  <w:num w:numId="12" w16cid:durableId="1634751724">
    <w:abstractNumId w:val="9"/>
  </w:num>
  <w:num w:numId="13" w16cid:durableId="1759784776">
    <w:abstractNumId w:val="4"/>
  </w:num>
  <w:num w:numId="14" w16cid:durableId="1522429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213"/>
    <w:rsid w:val="00025D9F"/>
    <w:rsid w:val="00031AE3"/>
    <w:rsid w:val="00033B2E"/>
    <w:rsid w:val="00034BB8"/>
    <w:rsid w:val="00043FDA"/>
    <w:rsid w:val="0004555D"/>
    <w:rsid w:val="000462DA"/>
    <w:rsid w:val="0005274B"/>
    <w:rsid w:val="000575A2"/>
    <w:rsid w:val="00061CFF"/>
    <w:rsid w:val="00063BE7"/>
    <w:rsid w:val="00070AA7"/>
    <w:rsid w:val="00071B74"/>
    <w:rsid w:val="000754CC"/>
    <w:rsid w:val="00075D5D"/>
    <w:rsid w:val="00075E57"/>
    <w:rsid w:val="00076135"/>
    <w:rsid w:val="00080B6B"/>
    <w:rsid w:val="00083EAD"/>
    <w:rsid w:val="000853A1"/>
    <w:rsid w:val="00093A60"/>
    <w:rsid w:val="00093B5A"/>
    <w:rsid w:val="0009495F"/>
    <w:rsid w:val="00096423"/>
    <w:rsid w:val="000A55D3"/>
    <w:rsid w:val="000A619D"/>
    <w:rsid w:val="000A6891"/>
    <w:rsid w:val="000B0179"/>
    <w:rsid w:val="000B0774"/>
    <w:rsid w:val="000B2F94"/>
    <w:rsid w:val="000B37F7"/>
    <w:rsid w:val="000B594A"/>
    <w:rsid w:val="000C202C"/>
    <w:rsid w:val="000C6211"/>
    <w:rsid w:val="000D304C"/>
    <w:rsid w:val="000D516C"/>
    <w:rsid w:val="000D5232"/>
    <w:rsid w:val="000E5993"/>
    <w:rsid w:val="000E6E92"/>
    <w:rsid w:val="000E7C21"/>
    <w:rsid w:val="000F6C68"/>
    <w:rsid w:val="001007B8"/>
    <w:rsid w:val="00103047"/>
    <w:rsid w:val="00105674"/>
    <w:rsid w:val="00110E3E"/>
    <w:rsid w:val="00113A38"/>
    <w:rsid w:val="00117F84"/>
    <w:rsid w:val="001245A6"/>
    <w:rsid w:val="00124A31"/>
    <w:rsid w:val="00132B17"/>
    <w:rsid w:val="00137F24"/>
    <w:rsid w:val="00141F00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75BF"/>
    <w:rsid w:val="001B09B8"/>
    <w:rsid w:val="001B7035"/>
    <w:rsid w:val="001C541C"/>
    <w:rsid w:val="001E1304"/>
    <w:rsid w:val="001E1D32"/>
    <w:rsid w:val="001E4A7B"/>
    <w:rsid w:val="001E7DAD"/>
    <w:rsid w:val="00200272"/>
    <w:rsid w:val="00201D86"/>
    <w:rsid w:val="002032B6"/>
    <w:rsid w:val="00203E94"/>
    <w:rsid w:val="002045FB"/>
    <w:rsid w:val="002053FA"/>
    <w:rsid w:val="00207FEE"/>
    <w:rsid w:val="0021344F"/>
    <w:rsid w:val="0023025A"/>
    <w:rsid w:val="0023129B"/>
    <w:rsid w:val="002376A5"/>
    <w:rsid w:val="00243F57"/>
    <w:rsid w:val="0024664D"/>
    <w:rsid w:val="00252164"/>
    <w:rsid w:val="00252943"/>
    <w:rsid w:val="00255C13"/>
    <w:rsid w:val="00255DDF"/>
    <w:rsid w:val="00260E35"/>
    <w:rsid w:val="00261D22"/>
    <w:rsid w:val="00265D2B"/>
    <w:rsid w:val="0026685F"/>
    <w:rsid w:val="0026734D"/>
    <w:rsid w:val="00270587"/>
    <w:rsid w:val="002717F9"/>
    <w:rsid w:val="00273B38"/>
    <w:rsid w:val="00275F56"/>
    <w:rsid w:val="002842BB"/>
    <w:rsid w:val="002928EE"/>
    <w:rsid w:val="00292CF1"/>
    <w:rsid w:val="002A6B90"/>
    <w:rsid w:val="002B1828"/>
    <w:rsid w:val="002B2511"/>
    <w:rsid w:val="002B4197"/>
    <w:rsid w:val="002B5282"/>
    <w:rsid w:val="002B55A2"/>
    <w:rsid w:val="002B7F9E"/>
    <w:rsid w:val="002C38D2"/>
    <w:rsid w:val="002C3ECC"/>
    <w:rsid w:val="002D14E2"/>
    <w:rsid w:val="002E0F28"/>
    <w:rsid w:val="002E43FB"/>
    <w:rsid w:val="002E565E"/>
    <w:rsid w:val="002F0ED0"/>
    <w:rsid w:val="002F4214"/>
    <w:rsid w:val="003003AC"/>
    <w:rsid w:val="00300DBC"/>
    <w:rsid w:val="00320039"/>
    <w:rsid w:val="00320289"/>
    <w:rsid w:val="00320BCF"/>
    <w:rsid w:val="00321976"/>
    <w:rsid w:val="00332D6C"/>
    <w:rsid w:val="00335882"/>
    <w:rsid w:val="00342A10"/>
    <w:rsid w:val="00345541"/>
    <w:rsid w:val="00353ED0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355"/>
    <w:rsid w:val="003A0C76"/>
    <w:rsid w:val="003A3413"/>
    <w:rsid w:val="003A4537"/>
    <w:rsid w:val="003A7A17"/>
    <w:rsid w:val="003B3BF3"/>
    <w:rsid w:val="003B5067"/>
    <w:rsid w:val="003B553F"/>
    <w:rsid w:val="003C2C77"/>
    <w:rsid w:val="003C6623"/>
    <w:rsid w:val="003D5712"/>
    <w:rsid w:val="003E5A37"/>
    <w:rsid w:val="003E7103"/>
    <w:rsid w:val="004065E6"/>
    <w:rsid w:val="00406FDA"/>
    <w:rsid w:val="0042571F"/>
    <w:rsid w:val="004302D0"/>
    <w:rsid w:val="0045127B"/>
    <w:rsid w:val="00451313"/>
    <w:rsid w:val="00460ED7"/>
    <w:rsid w:val="00461525"/>
    <w:rsid w:val="004620B0"/>
    <w:rsid w:val="004626E8"/>
    <w:rsid w:val="004667A8"/>
    <w:rsid w:val="00472C81"/>
    <w:rsid w:val="00473F43"/>
    <w:rsid w:val="0047762A"/>
    <w:rsid w:val="00480B12"/>
    <w:rsid w:val="0048606E"/>
    <w:rsid w:val="00490BF4"/>
    <w:rsid w:val="0049702F"/>
    <w:rsid w:val="004973C1"/>
    <w:rsid w:val="004A3856"/>
    <w:rsid w:val="004A5669"/>
    <w:rsid w:val="004B7AC2"/>
    <w:rsid w:val="004C4DA2"/>
    <w:rsid w:val="004D0403"/>
    <w:rsid w:val="004D339C"/>
    <w:rsid w:val="004D36D3"/>
    <w:rsid w:val="004E532C"/>
    <w:rsid w:val="004E5B00"/>
    <w:rsid w:val="004F23EA"/>
    <w:rsid w:val="004F7F11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8202A"/>
    <w:rsid w:val="005867A1"/>
    <w:rsid w:val="00593D6C"/>
    <w:rsid w:val="005973F5"/>
    <w:rsid w:val="005A278C"/>
    <w:rsid w:val="005A2B47"/>
    <w:rsid w:val="005B2773"/>
    <w:rsid w:val="005B2A4E"/>
    <w:rsid w:val="005B551F"/>
    <w:rsid w:val="005C31EA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32D2C"/>
    <w:rsid w:val="00634CBB"/>
    <w:rsid w:val="00636C91"/>
    <w:rsid w:val="00637135"/>
    <w:rsid w:val="00637E59"/>
    <w:rsid w:val="00642424"/>
    <w:rsid w:val="0064451A"/>
    <w:rsid w:val="00664496"/>
    <w:rsid w:val="00667D18"/>
    <w:rsid w:val="006720C6"/>
    <w:rsid w:val="00676B49"/>
    <w:rsid w:val="00680046"/>
    <w:rsid w:val="00685F90"/>
    <w:rsid w:val="00694C92"/>
    <w:rsid w:val="00696625"/>
    <w:rsid w:val="00697CE7"/>
    <w:rsid w:val="006A1044"/>
    <w:rsid w:val="006B04C2"/>
    <w:rsid w:val="006C00C6"/>
    <w:rsid w:val="006C0A19"/>
    <w:rsid w:val="006C4EA3"/>
    <w:rsid w:val="006D18A8"/>
    <w:rsid w:val="006D29BC"/>
    <w:rsid w:val="006D3325"/>
    <w:rsid w:val="006E0220"/>
    <w:rsid w:val="006E44FF"/>
    <w:rsid w:val="006F0BEC"/>
    <w:rsid w:val="006F6B5B"/>
    <w:rsid w:val="0070331A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0A36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72444"/>
    <w:rsid w:val="008823AF"/>
    <w:rsid w:val="0089069A"/>
    <w:rsid w:val="00892354"/>
    <w:rsid w:val="008940F9"/>
    <w:rsid w:val="00897235"/>
    <w:rsid w:val="008A0931"/>
    <w:rsid w:val="008B45D4"/>
    <w:rsid w:val="008B7B24"/>
    <w:rsid w:val="008C1B7E"/>
    <w:rsid w:val="008D2943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20DE"/>
    <w:rsid w:val="00983B48"/>
    <w:rsid w:val="00984647"/>
    <w:rsid w:val="009856E6"/>
    <w:rsid w:val="00991274"/>
    <w:rsid w:val="009920BC"/>
    <w:rsid w:val="00993156"/>
    <w:rsid w:val="00993BFC"/>
    <w:rsid w:val="00996059"/>
    <w:rsid w:val="009A7100"/>
    <w:rsid w:val="009B2EC5"/>
    <w:rsid w:val="009B6CC1"/>
    <w:rsid w:val="009C6D72"/>
    <w:rsid w:val="009D658F"/>
    <w:rsid w:val="009E0E04"/>
    <w:rsid w:val="009E38F6"/>
    <w:rsid w:val="009F253F"/>
    <w:rsid w:val="00A05FE8"/>
    <w:rsid w:val="00A1017B"/>
    <w:rsid w:val="00A2323A"/>
    <w:rsid w:val="00A2774E"/>
    <w:rsid w:val="00A30FDC"/>
    <w:rsid w:val="00A31E67"/>
    <w:rsid w:val="00A4741C"/>
    <w:rsid w:val="00A573CB"/>
    <w:rsid w:val="00A64CD5"/>
    <w:rsid w:val="00A65BEF"/>
    <w:rsid w:val="00A72822"/>
    <w:rsid w:val="00A72AF7"/>
    <w:rsid w:val="00A736CB"/>
    <w:rsid w:val="00A748BD"/>
    <w:rsid w:val="00A810CE"/>
    <w:rsid w:val="00A85286"/>
    <w:rsid w:val="00A86D4C"/>
    <w:rsid w:val="00A93361"/>
    <w:rsid w:val="00A938C3"/>
    <w:rsid w:val="00A946DC"/>
    <w:rsid w:val="00A956C1"/>
    <w:rsid w:val="00AA345F"/>
    <w:rsid w:val="00AA6AB3"/>
    <w:rsid w:val="00AA6E78"/>
    <w:rsid w:val="00AB0D43"/>
    <w:rsid w:val="00AB7737"/>
    <w:rsid w:val="00AD0D04"/>
    <w:rsid w:val="00AD0F94"/>
    <w:rsid w:val="00AD32D6"/>
    <w:rsid w:val="00AD6874"/>
    <w:rsid w:val="00AE49F2"/>
    <w:rsid w:val="00AE649A"/>
    <w:rsid w:val="00AF072B"/>
    <w:rsid w:val="00B02115"/>
    <w:rsid w:val="00B05BDC"/>
    <w:rsid w:val="00B06A8B"/>
    <w:rsid w:val="00B12E43"/>
    <w:rsid w:val="00B16867"/>
    <w:rsid w:val="00B17C30"/>
    <w:rsid w:val="00B22193"/>
    <w:rsid w:val="00B279C6"/>
    <w:rsid w:val="00B27A1B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5A28"/>
    <w:rsid w:val="00B66551"/>
    <w:rsid w:val="00B72375"/>
    <w:rsid w:val="00B751C5"/>
    <w:rsid w:val="00B84236"/>
    <w:rsid w:val="00BA680F"/>
    <w:rsid w:val="00BB2310"/>
    <w:rsid w:val="00BB338C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1C0"/>
    <w:rsid w:val="00C5257C"/>
    <w:rsid w:val="00C5687F"/>
    <w:rsid w:val="00C77A2C"/>
    <w:rsid w:val="00C82B86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21E91"/>
    <w:rsid w:val="00D308DD"/>
    <w:rsid w:val="00D31FA5"/>
    <w:rsid w:val="00D33DEA"/>
    <w:rsid w:val="00D341A7"/>
    <w:rsid w:val="00D404C6"/>
    <w:rsid w:val="00D409E5"/>
    <w:rsid w:val="00D45C05"/>
    <w:rsid w:val="00D50627"/>
    <w:rsid w:val="00D54190"/>
    <w:rsid w:val="00D557A8"/>
    <w:rsid w:val="00D62572"/>
    <w:rsid w:val="00D65236"/>
    <w:rsid w:val="00D7109D"/>
    <w:rsid w:val="00D760C7"/>
    <w:rsid w:val="00D8484D"/>
    <w:rsid w:val="00D84CE5"/>
    <w:rsid w:val="00D92359"/>
    <w:rsid w:val="00D925C4"/>
    <w:rsid w:val="00D964C9"/>
    <w:rsid w:val="00DA2E84"/>
    <w:rsid w:val="00DA490C"/>
    <w:rsid w:val="00DA52FD"/>
    <w:rsid w:val="00DB015E"/>
    <w:rsid w:val="00DB28F9"/>
    <w:rsid w:val="00DB7648"/>
    <w:rsid w:val="00DC05C5"/>
    <w:rsid w:val="00DC413D"/>
    <w:rsid w:val="00DD1BCA"/>
    <w:rsid w:val="00DD416C"/>
    <w:rsid w:val="00DD69A2"/>
    <w:rsid w:val="00DE1C0F"/>
    <w:rsid w:val="00DE2E54"/>
    <w:rsid w:val="00DF45C3"/>
    <w:rsid w:val="00E058E2"/>
    <w:rsid w:val="00E104FD"/>
    <w:rsid w:val="00E139F6"/>
    <w:rsid w:val="00E215C8"/>
    <w:rsid w:val="00E31583"/>
    <w:rsid w:val="00E3201D"/>
    <w:rsid w:val="00E32413"/>
    <w:rsid w:val="00E33276"/>
    <w:rsid w:val="00E3412B"/>
    <w:rsid w:val="00E3592C"/>
    <w:rsid w:val="00E41DA7"/>
    <w:rsid w:val="00E448B9"/>
    <w:rsid w:val="00E5002B"/>
    <w:rsid w:val="00E528BF"/>
    <w:rsid w:val="00E5508C"/>
    <w:rsid w:val="00E560B4"/>
    <w:rsid w:val="00E81FBD"/>
    <w:rsid w:val="00E95544"/>
    <w:rsid w:val="00E9660F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2F8"/>
    <w:rsid w:val="00F42A07"/>
    <w:rsid w:val="00F446AB"/>
    <w:rsid w:val="00F4630F"/>
    <w:rsid w:val="00F517A4"/>
    <w:rsid w:val="00F541C9"/>
    <w:rsid w:val="00F54256"/>
    <w:rsid w:val="00F606D1"/>
    <w:rsid w:val="00F62EE1"/>
    <w:rsid w:val="00F67F12"/>
    <w:rsid w:val="00F74975"/>
    <w:rsid w:val="00F772BF"/>
    <w:rsid w:val="00F8113D"/>
    <w:rsid w:val="00F826BC"/>
    <w:rsid w:val="00F83D0E"/>
    <w:rsid w:val="00FB3EED"/>
    <w:rsid w:val="00FC2811"/>
    <w:rsid w:val="00FC368F"/>
    <w:rsid w:val="00FC5561"/>
    <w:rsid w:val="00FC5D9B"/>
    <w:rsid w:val="00FD0D7F"/>
    <w:rsid w:val="00FE546F"/>
    <w:rsid w:val="0D195827"/>
    <w:rsid w:val="132B618B"/>
    <w:rsid w:val="15DB5524"/>
    <w:rsid w:val="1A5C719E"/>
    <w:rsid w:val="1D365CB6"/>
    <w:rsid w:val="1DBA3CD2"/>
    <w:rsid w:val="31F10AB6"/>
    <w:rsid w:val="376016E5"/>
    <w:rsid w:val="45CF16C2"/>
    <w:rsid w:val="475B6DEA"/>
    <w:rsid w:val="55750B07"/>
    <w:rsid w:val="63B0770D"/>
    <w:rsid w:val="6BFB6DB8"/>
    <w:rsid w:val="7C8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FEBF6"/>
  <w15:docId w15:val="{830F036E-FE15-449E-958A-4E9E1D11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4</Pages>
  <Words>1366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226</cp:revision>
  <cp:lastPrinted>2019-02-14T08:39:00Z</cp:lastPrinted>
  <dcterms:created xsi:type="dcterms:W3CDTF">2019-02-11T19:01:00Z</dcterms:created>
  <dcterms:modified xsi:type="dcterms:W3CDTF">2025-07-07T10:35:00Z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30F756009EEE4B718DE42B66D1F67B70</vt:lpwstr>
  </property>
</Properties>
</file>